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29FCBA2A" w:rsidR="00EE1037" w:rsidRPr="00EE1037" w:rsidRDefault="008A2A39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A2A39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E33C" w14:textId="77777777" w:rsidR="00FE417A" w:rsidRDefault="00FE417A" w:rsidP="00AC1A4B">
      <w:r>
        <w:separator/>
      </w:r>
    </w:p>
  </w:endnote>
  <w:endnote w:type="continuationSeparator" w:id="0">
    <w:p w14:paraId="67F78EBC" w14:textId="77777777" w:rsidR="00FE417A" w:rsidRDefault="00FE417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E357" w14:textId="77777777" w:rsidR="00FE417A" w:rsidRDefault="00FE417A" w:rsidP="00AC1A4B">
      <w:r>
        <w:separator/>
      </w:r>
    </w:p>
  </w:footnote>
  <w:footnote w:type="continuationSeparator" w:id="0">
    <w:p w14:paraId="68484B52" w14:textId="77777777" w:rsidR="00FE417A" w:rsidRDefault="00FE417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848238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80C63">
      <w:rPr>
        <w:rFonts w:ascii="Calibri" w:hAnsi="Calibri"/>
        <w:b/>
        <w:bCs/>
        <w:color w:val="4F81BD"/>
        <w:sz w:val="18"/>
        <w:szCs w:val="18"/>
        <w:lang w:val="pl-PL" w:eastAsia="ar-SA"/>
      </w:rPr>
      <w:t>70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A39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0C63"/>
    <w:rsid w:val="00982DA9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17A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2021-02-17T13:12:00Z</dcterms:created>
  <dcterms:modified xsi:type="dcterms:W3CDTF">2023-10-13T07:56:00Z</dcterms:modified>
</cp:coreProperties>
</file>